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8A5793" w14:textId="77777777" w:rsidR="00477143" w:rsidRPr="00A40C38" w:rsidRDefault="00417CE8" w:rsidP="00A40C38">
      <w:pPr>
        <w:widowControl w:val="0"/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RICHIESTA DI </w:t>
      </w:r>
      <w:r w:rsidR="0060322B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RIESAME </w:t>
      </w:r>
      <w:r w:rsidR="00477143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PRESENTATA DAL RICHIEDENTE</w:t>
      </w:r>
    </w:p>
    <w:p w14:paraId="234E8336" w14:textId="77777777" w:rsidR="00417CE8" w:rsidRPr="00A40C38" w:rsidRDefault="00477143" w:rsidP="00A40C38">
      <w:pPr>
        <w:widowControl w:val="0"/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L’</w:t>
      </w:r>
      <w:r w:rsidR="00417CE8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ACCESSO CIVICO </w:t>
      </w:r>
      <w:r w:rsidR="00417CE8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>GENERALIZZATO</w:t>
      </w:r>
      <w:r w:rsidR="0060322B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 xml:space="preserve"> (c.d. FOIA)</w:t>
      </w:r>
    </w:p>
    <w:p w14:paraId="160C7C2C" w14:textId="5B42E78E" w:rsidR="00417CE8" w:rsidRPr="00A40C38" w:rsidRDefault="00A40C38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spacing w:val="1"/>
        </w:rPr>
      </w:pPr>
      <w:r w:rsidRPr="00A40C38">
        <w:rPr>
          <w:rFonts w:asciiTheme="minorHAnsi" w:eastAsia="Times New Roman" w:hAnsiTheme="minorHAnsi" w:cstheme="minorHAnsi"/>
          <w:bCs/>
          <w:spacing w:val="1"/>
        </w:rPr>
        <w:t xml:space="preserve">PER CONTESTARE IL DINIEGO TOTALE O PARZIALE DI ACCESSO O LA MANCATA RISPOSTA DA PARTE DELL’AMMINISTRAZIONE ENTRO IL TERMINE, </w:t>
      </w:r>
      <w:r w:rsidRPr="00A40C38">
        <w:rPr>
          <w:rFonts w:asciiTheme="minorHAnsi" w:eastAsia="Times New Roman" w:hAnsiTheme="minorHAnsi" w:cstheme="minorHAnsi"/>
          <w:spacing w:val="1"/>
        </w:rPr>
        <w:t>AI SENSI DELL’ART.  5, C. 7, D.LGS. N. 33/2013</w:t>
      </w:r>
    </w:p>
    <w:p w14:paraId="78045762" w14:textId="77777777" w:rsidR="0050017F" w:rsidRPr="00A40C38" w:rsidRDefault="0050017F" w:rsidP="00A40C3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Theme="minorHAnsi" w:hAnsiTheme="minorHAnsi" w:cstheme="minorHAnsi"/>
        </w:rPr>
      </w:pPr>
    </w:p>
    <w:p w14:paraId="59993BAB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hAnsiTheme="minorHAnsi" w:cstheme="minorHAnsi"/>
        </w:rPr>
      </w:pPr>
    </w:p>
    <w:p w14:paraId="4CB5A28B" w14:textId="6A904C2E" w:rsidR="008C0937" w:rsidRPr="00A40C38" w:rsidRDefault="00A40C38" w:rsidP="00A40C38">
      <w:pPr>
        <w:widowControl w:val="0"/>
        <w:autoSpaceDE w:val="0"/>
        <w:spacing w:after="0" w:line="240" w:lineRule="auto"/>
        <w:ind w:left="4820" w:right="463"/>
        <w:jc w:val="right"/>
        <w:rPr>
          <w:rFonts w:asciiTheme="minorHAnsi" w:eastAsia="Times New Roman" w:hAnsiTheme="minorHAnsi" w:cstheme="minorHAnsi"/>
          <w:spacing w:val="2"/>
        </w:rPr>
      </w:pPr>
      <w:r w:rsidRPr="00A40C38">
        <w:rPr>
          <w:rFonts w:asciiTheme="minorHAnsi" w:eastAsia="Times New Roman" w:hAnsiTheme="minorHAnsi" w:cstheme="minorHAnsi"/>
          <w:spacing w:val="-1"/>
        </w:rPr>
        <w:t>Al</w:t>
      </w:r>
      <w:r w:rsidR="000863DD">
        <w:rPr>
          <w:rFonts w:asciiTheme="minorHAnsi" w:eastAsia="Times New Roman" w:hAnsiTheme="minorHAnsi" w:cstheme="minorHAnsi"/>
          <w:spacing w:val="-1"/>
        </w:rPr>
        <w:t>la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Dir</w:t>
      </w:r>
      <w:r w:rsidR="000863DD">
        <w:rPr>
          <w:rFonts w:asciiTheme="minorHAnsi" w:eastAsia="Times New Roman" w:hAnsiTheme="minorHAnsi" w:cstheme="minorHAnsi"/>
          <w:spacing w:val="-1"/>
        </w:rPr>
        <w:t>igente Titolare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dell’USR</w:t>
      </w:r>
    </w:p>
    <w:p w14:paraId="6F298A21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eastAsia="Times New Roman" w:hAnsiTheme="minorHAnsi" w:cstheme="minorHAnsi"/>
          <w:b/>
          <w:bCs/>
          <w:spacing w:val="-1"/>
        </w:rPr>
      </w:pPr>
    </w:p>
    <w:p w14:paraId="27A519D0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b/>
          <w:bCs/>
          <w:spacing w:val="-1"/>
        </w:rPr>
        <w:t xml:space="preserve"> </w:t>
      </w:r>
    </w:p>
    <w:p w14:paraId="03DC03ED" w14:textId="77777777" w:rsidR="00417CE8" w:rsidRPr="00A40C38" w:rsidRDefault="00417CE8" w:rsidP="00A40C38">
      <w:pPr>
        <w:widowControl w:val="0"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14:paraId="07518499" w14:textId="77777777" w:rsidTr="00734FAB">
        <w:tc>
          <w:tcPr>
            <w:tcW w:w="4814" w:type="dxa"/>
          </w:tcPr>
          <w:p w14:paraId="323A98CD" w14:textId="77777777" w:rsidR="00A40C38" w:rsidRPr="00A40C38" w:rsidRDefault="00A40C38" w:rsidP="00734FAB">
            <w:pPr>
              <w:jc w:val="both"/>
            </w:pPr>
            <w:r w:rsidRPr="00A40C38">
              <w:t>Cognome e Nome</w:t>
            </w:r>
          </w:p>
        </w:tc>
        <w:tc>
          <w:tcPr>
            <w:tcW w:w="4814" w:type="dxa"/>
          </w:tcPr>
          <w:p w14:paraId="0D04AC45" w14:textId="77777777" w:rsidR="00A40C38" w:rsidRPr="00A40C38" w:rsidRDefault="00A40C38" w:rsidP="00734FAB">
            <w:pPr>
              <w:jc w:val="both"/>
            </w:pPr>
          </w:p>
        </w:tc>
      </w:tr>
      <w:tr w:rsidR="00A40C38" w14:paraId="3EB24F0B" w14:textId="77777777" w:rsidTr="00734FAB">
        <w:tc>
          <w:tcPr>
            <w:tcW w:w="4814" w:type="dxa"/>
          </w:tcPr>
          <w:p w14:paraId="5D589787" w14:textId="77777777" w:rsidR="00A40C38" w:rsidRPr="00A40C38" w:rsidRDefault="00A40C38" w:rsidP="00734FAB">
            <w:pPr>
              <w:jc w:val="both"/>
            </w:pPr>
            <w:r w:rsidRPr="00A40C38">
              <w:t>Codice Fiscale</w:t>
            </w:r>
          </w:p>
        </w:tc>
        <w:tc>
          <w:tcPr>
            <w:tcW w:w="4814" w:type="dxa"/>
          </w:tcPr>
          <w:p w14:paraId="2ABA0DDB" w14:textId="77777777" w:rsidR="00A40C38" w:rsidRPr="00A40C38" w:rsidRDefault="00A40C38" w:rsidP="00734FAB">
            <w:pPr>
              <w:jc w:val="both"/>
            </w:pPr>
          </w:p>
        </w:tc>
      </w:tr>
      <w:tr w:rsidR="00A40C38" w14:paraId="4A3597CE" w14:textId="77777777" w:rsidTr="00734FAB">
        <w:tc>
          <w:tcPr>
            <w:tcW w:w="4814" w:type="dxa"/>
          </w:tcPr>
          <w:p w14:paraId="598F3395" w14:textId="77777777" w:rsidR="00A40C38" w:rsidRPr="00A40C38" w:rsidRDefault="00A40C38" w:rsidP="00734FAB">
            <w:pPr>
              <w:jc w:val="both"/>
            </w:pPr>
            <w:r w:rsidRPr="00A40C38">
              <w:t>PEO</w:t>
            </w:r>
          </w:p>
        </w:tc>
        <w:tc>
          <w:tcPr>
            <w:tcW w:w="4814" w:type="dxa"/>
          </w:tcPr>
          <w:p w14:paraId="65BACC1E" w14:textId="77777777" w:rsidR="00A40C38" w:rsidRPr="00A40C38" w:rsidRDefault="00A40C38" w:rsidP="00734FAB">
            <w:pPr>
              <w:jc w:val="both"/>
            </w:pPr>
          </w:p>
        </w:tc>
      </w:tr>
      <w:tr w:rsidR="00A40C38" w14:paraId="27B5CA30" w14:textId="77777777" w:rsidTr="00734FAB">
        <w:tc>
          <w:tcPr>
            <w:tcW w:w="4814" w:type="dxa"/>
          </w:tcPr>
          <w:p w14:paraId="050D8BD0" w14:textId="77777777" w:rsidR="00A40C38" w:rsidRPr="00A40C38" w:rsidRDefault="00A40C38" w:rsidP="00734FAB">
            <w:pPr>
              <w:jc w:val="both"/>
            </w:pPr>
            <w:r w:rsidRPr="00A40C38">
              <w:t>PEC</w:t>
            </w:r>
          </w:p>
        </w:tc>
        <w:tc>
          <w:tcPr>
            <w:tcW w:w="4814" w:type="dxa"/>
          </w:tcPr>
          <w:p w14:paraId="73B95319" w14:textId="77777777" w:rsidR="00A40C38" w:rsidRPr="00A40C38" w:rsidRDefault="00A40C38" w:rsidP="00734FAB">
            <w:pPr>
              <w:jc w:val="both"/>
            </w:pPr>
          </w:p>
        </w:tc>
      </w:tr>
      <w:tr w:rsidR="00A40C38" w14:paraId="1E0546FE" w14:textId="77777777" w:rsidTr="00734FAB">
        <w:tc>
          <w:tcPr>
            <w:tcW w:w="4814" w:type="dxa"/>
          </w:tcPr>
          <w:p w14:paraId="041A60B1" w14:textId="77777777" w:rsidR="00A40C38" w:rsidRPr="00A40C38" w:rsidRDefault="00A40C38" w:rsidP="00734FAB">
            <w:pPr>
              <w:jc w:val="both"/>
            </w:pPr>
            <w:r w:rsidRPr="00A40C38">
              <w:t>Documento di riconoscimento (tipologia)</w:t>
            </w:r>
          </w:p>
        </w:tc>
        <w:tc>
          <w:tcPr>
            <w:tcW w:w="4814" w:type="dxa"/>
          </w:tcPr>
          <w:p w14:paraId="02FC2432" w14:textId="77777777" w:rsidR="00A40C38" w:rsidRPr="00A40C38" w:rsidRDefault="00A40C38" w:rsidP="00734FAB">
            <w:pPr>
              <w:jc w:val="both"/>
            </w:pPr>
          </w:p>
        </w:tc>
      </w:tr>
      <w:tr w:rsidR="00A40C38" w14:paraId="5FABD3C0" w14:textId="77777777" w:rsidTr="00734FAB">
        <w:tc>
          <w:tcPr>
            <w:tcW w:w="4814" w:type="dxa"/>
          </w:tcPr>
          <w:p w14:paraId="4B8133ED" w14:textId="77777777" w:rsidR="00A40C38" w:rsidRPr="00A40C38" w:rsidRDefault="00A40C38" w:rsidP="00734FAB">
            <w:pPr>
              <w:jc w:val="both"/>
            </w:pPr>
            <w:r w:rsidRPr="00A40C38">
              <w:t>Numero documento di riconoscimento</w:t>
            </w:r>
          </w:p>
        </w:tc>
        <w:tc>
          <w:tcPr>
            <w:tcW w:w="4814" w:type="dxa"/>
          </w:tcPr>
          <w:p w14:paraId="36B1D7AD" w14:textId="77777777" w:rsidR="00A40C38" w:rsidRPr="00A40C38" w:rsidRDefault="00A40C38" w:rsidP="00734FAB">
            <w:pPr>
              <w:jc w:val="both"/>
            </w:pPr>
          </w:p>
        </w:tc>
      </w:tr>
      <w:tr w:rsidR="00A40C38" w14:paraId="5B77DE52" w14:textId="77777777" w:rsidTr="00734FAB">
        <w:tc>
          <w:tcPr>
            <w:tcW w:w="4814" w:type="dxa"/>
          </w:tcPr>
          <w:p w14:paraId="5DE746AA" w14:textId="77777777" w:rsidR="00A40C38" w:rsidRPr="00A40C38" w:rsidRDefault="00A40C38" w:rsidP="00734FAB">
            <w:pPr>
              <w:jc w:val="both"/>
            </w:pPr>
            <w:r w:rsidRPr="00A40C38">
              <w:t>Rilasciato da</w:t>
            </w:r>
          </w:p>
        </w:tc>
        <w:tc>
          <w:tcPr>
            <w:tcW w:w="4814" w:type="dxa"/>
          </w:tcPr>
          <w:p w14:paraId="0C8EC067" w14:textId="77777777" w:rsidR="00A40C38" w:rsidRPr="00A40C38" w:rsidRDefault="00A40C38" w:rsidP="00734FAB">
            <w:pPr>
              <w:jc w:val="both"/>
            </w:pPr>
          </w:p>
        </w:tc>
      </w:tr>
      <w:tr w:rsidR="00A40C38" w14:paraId="3E5775B4" w14:textId="77777777" w:rsidTr="00734FAB">
        <w:tc>
          <w:tcPr>
            <w:tcW w:w="4814" w:type="dxa"/>
          </w:tcPr>
          <w:p w14:paraId="2098E4C1" w14:textId="77777777" w:rsidR="00A40C38" w:rsidRPr="00A40C38" w:rsidRDefault="00A40C38" w:rsidP="00734FAB">
            <w:pPr>
              <w:jc w:val="both"/>
            </w:pPr>
            <w:r w:rsidRPr="00A40C38">
              <w:t>Data scadenza del documento di riconoscimento</w:t>
            </w:r>
          </w:p>
        </w:tc>
        <w:tc>
          <w:tcPr>
            <w:tcW w:w="4814" w:type="dxa"/>
          </w:tcPr>
          <w:p w14:paraId="248C8859" w14:textId="77777777" w:rsidR="00A40C38" w:rsidRPr="00A40C38" w:rsidRDefault="00A40C38" w:rsidP="00734FAB">
            <w:pPr>
              <w:jc w:val="both"/>
            </w:pPr>
          </w:p>
        </w:tc>
      </w:tr>
    </w:tbl>
    <w:p w14:paraId="05F10D0E" w14:textId="77777777" w:rsidR="00A40C38" w:rsidRDefault="00A40C38" w:rsidP="00A40C38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48D32DA" w14:textId="77777777" w:rsidR="00A40C38" w:rsidRPr="00A40C38" w:rsidRDefault="00A40C38" w:rsidP="00A40C38">
      <w:pPr>
        <w:spacing w:after="0" w:line="240" w:lineRule="auto"/>
        <w:jc w:val="center"/>
      </w:pPr>
      <w:r w:rsidRPr="00A40C38">
        <w:t>OVVERO</w:t>
      </w:r>
    </w:p>
    <w:p w14:paraId="57E4AA3D" w14:textId="77777777" w:rsidR="00A40C38" w:rsidRPr="00A40C38" w:rsidRDefault="00A40C38" w:rsidP="00A40C38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14:paraId="13BAA1E0" w14:textId="77777777" w:rsidTr="00734FAB">
        <w:tc>
          <w:tcPr>
            <w:tcW w:w="4814" w:type="dxa"/>
          </w:tcPr>
          <w:p w14:paraId="7A63C637" w14:textId="77777777" w:rsidR="00A40C38" w:rsidRPr="00A40C38" w:rsidRDefault="00A40C38" w:rsidP="00734FAB">
            <w:pPr>
              <w:jc w:val="both"/>
            </w:pPr>
            <w:r w:rsidRPr="00A40C38">
              <w:t>Società/Ente (ragione sociale/denominazione)</w:t>
            </w:r>
          </w:p>
        </w:tc>
        <w:tc>
          <w:tcPr>
            <w:tcW w:w="4814" w:type="dxa"/>
          </w:tcPr>
          <w:p w14:paraId="60B826F0" w14:textId="77777777" w:rsidR="00A40C38" w:rsidRPr="00A40C38" w:rsidRDefault="00A40C38" w:rsidP="00734FAB">
            <w:pPr>
              <w:jc w:val="both"/>
            </w:pPr>
          </w:p>
        </w:tc>
      </w:tr>
      <w:tr w:rsidR="00A40C38" w14:paraId="6928B684" w14:textId="77777777" w:rsidTr="00734FAB">
        <w:tc>
          <w:tcPr>
            <w:tcW w:w="4814" w:type="dxa"/>
          </w:tcPr>
          <w:p w14:paraId="79E0DC4C" w14:textId="77777777" w:rsidR="00A40C38" w:rsidRPr="00A40C38" w:rsidRDefault="00A40C38" w:rsidP="00734FAB">
            <w:pPr>
              <w:jc w:val="both"/>
            </w:pPr>
            <w:r w:rsidRPr="00A40C38">
              <w:t>Partita IVA/Codice Fiscale Società/Ente</w:t>
            </w:r>
          </w:p>
        </w:tc>
        <w:tc>
          <w:tcPr>
            <w:tcW w:w="4814" w:type="dxa"/>
          </w:tcPr>
          <w:p w14:paraId="42704C37" w14:textId="77777777" w:rsidR="00A40C38" w:rsidRPr="00A40C38" w:rsidRDefault="00A40C38" w:rsidP="00734FAB">
            <w:pPr>
              <w:jc w:val="both"/>
            </w:pPr>
          </w:p>
        </w:tc>
      </w:tr>
      <w:tr w:rsidR="00A40C38" w14:paraId="35461601" w14:textId="77777777" w:rsidTr="00734FAB">
        <w:tc>
          <w:tcPr>
            <w:tcW w:w="4814" w:type="dxa"/>
          </w:tcPr>
          <w:p w14:paraId="59EECC4E" w14:textId="77777777" w:rsidR="00A40C38" w:rsidRPr="00A40C38" w:rsidRDefault="00A40C38" w:rsidP="00734FAB">
            <w:pPr>
              <w:jc w:val="both"/>
            </w:pPr>
            <w:r w:rsidRPr="00A40C38">
              <w:t>Nella persona di (Cognome e Nome)</w:t>
            </w:r>
          </w:p>
        </w:tc>
        <w:tc>
          <w:tcPr>
            <w:tcW w:w="4814" w:type="dxa"/>
          </w:tcPr>
          <w:p w14:paraId="3920AAD2" w14:textId="77777777" w:rsidR="00A40C38" w:rsidRPr="00A40C38" w:rsidRDefault="00A40C38" w:rsidP="00734FAB">
            <w:pPr>
              <w:jc w:val="both"/>
            </w:pPr>
          </w:p>
        </w:tc>
      </w:tr>
      <w:tr w:rsidR="00A40C38" w14:paraId="15EC3D51" w14:textId="77777777" w:rsidTr="00734FAB">
        <w:tc>
          <w:tcPr>
            <w:tcW w:w="4814" w:type="dxa"/>
          </w:tcPr>
          <w:p w14:paraId="5CC6E46D" w14:textId="77777777" w:rsidR="00A40C38" w:rsidRPr="00A40C38" w:rsidRDefault="00A40C38" w:rsidP="00734FAB">
            <w:pPr>
              <w:jc w:val="both"/>
            </w:pPr>
            <w:r w:rsidRPr="00A40C38">
              <w:t xml:space="preserve">In qualità di </w:t>
            </w:r>
          </w:p>
        </w:tc>
        <w:tc>
          <w:tcPr>
            <w:tcW w:w="4814" w:type="dxa"/>
          </w:tcPr>
          <w:p w14:paraId="55360F0D" w14:textId="77777777" w:rsidR="00A40C38" w:rsidRPr="00A40C38" w:rsidRDefault="00A40C38" w:rsidP="00734FAB">
            <w:pPr>
              <w:jc w:val="both"/>
            </w:pPr>
          </w:p>
        </w:tc>
      </w:tr>
      <w:tr w:rsidR="00A40C38" w14:paraId="16319355" w14:textId="77777777" w:rsidTr="00734FAB">
        <w:tc>
          <w:tcPr>
            <w:tcW w:w="4814" w:type="dxa"/>
          </w:tcPr>
          <w:p w14:paraId="22F90CDE" w14:textId="77777777" w:rsidR="00A40C38" w:rsidRPr="00A40C38" w:rsidRDefault="00A40C38" w:rsidP="00734FAB">
            <w:pPr>
              <w:jc w:val="both"/>
            </w:pPr>
            <w:r w:rsidRPr="00A40C38">
              <w:t>Codice Fiscale richiedente</w:t>
            </w:r>
          </w:p>
        </w:tc>
        <w:tc>
          <w:tcPr>
            <w:tcW w:w="4814" w:type="dxa"/>
          </w:tcPr>
          <w:p w14:paraId="476F5C37" w14:textId="77777777" w:rsidR="00A40C38" w:rsidRPr="00A40C38" w:rsidRDefault="00A40C38" w:rsidP="00734FAB">
            <w:pPr>
              <w:jc w:val="both"/>
            </w:pPr>
          </w:p>
        </w:tc>
      </w:tr>
      <w:tr w:rsidR="00A40C38" w14:paraId="1CEBB8AD" w14:textId="77777777" w:rsidTr="00734FAB">
        <w:tc>
          <w:tcPr>
            <w:tcW w:w="4814" w:type="dxa"/>
          </w:tcPr>
          <w:p w14:paraId="06EDE632" w14:textId="77777777" w:rsidR="00A40C38" w:rsidRPr="00A40C38" w:rsidRDefault="00A40C38" w:rsidP="00734FAB">
            <w:pPr>
              <w:jc w:val="both"/>
            </w:pPr>
            <w:r w:rsidRPr="00A40C38">
              <w:t>PEO</w:t>
            </w:r>
          </w:p>
        </w:tc>
        <w:tc>
          <w:tcPr>
            <w:tcW w:w="4814" w:type="dxa"/>
          </w:tcPr>
          <w:p w14:paraId="6FA4B61F" w14:textId="77777777" w:rsidR="00A40C38" w:rsidRPr="00A40C38" w:rsidRDefault="00A40C38" w:rsidP="00734FAB">
            <w:pPr>
              <w:jc w:val="both"/>
            </w:pPr>
          </w:p>
        </w:tc>
      </w:tr>
      <w:tr w:rsidR="00A40C38" w14:paraId="59EB519E" w14:textId="77777777" w:rsidTr="00734FAB">
        <w:tc>
          <w:tcPr>
            <w:tcW w:w="4814" w:type="dxa"/>
          </w:tcPr>
          <w:p w14:paraId="1A18909A" w14:textId="77777777" w:rsidR="00A40C38" w:rsidRPr="00A40C38" w:rsidRDefault="00A40C38" w:rsidP="00734FAB">
            <w:pPr>
              <w:jc w:val="both"/>
            </w:pPr>
            <w:r w:rsidRPr="00A40C38">
              <w:t>PEC</w:t>
            </w:r>
          </w:p>
        </w:tc>
        <w:tc>
          <w:tcPr>
            <w:tcW w:w="4814" w:type="dxa"/>
          </w:tcPr>
          <w:p w14:paraId="3B702FEC" w14:textId="77777777" w:rsidR="00A40C38" w:rsidRPr="00A40C38" w:rsidRDefault="00A40C38" w:rsidP="00734FAB">
            <w:pPr>
              <w:jc w:val="both"/>
            </w:pPr>
          </w:p>
        </w:tc>
      </w:tr>
      <w:tr w:rsidR="00A40C38" w14:paraId="7B36FB87" w14:textId="77777777" w:rsidTr="00734FAB">
        <w:tc>
          <w:tcPr>
            <w:tcW w:w="4814" w:type="dxa"/>
          </w:tcPr>
          <w:p w14:paraId="33A6EEEB" w14:textId="77777777" w:rsidR="00A40C38" w:rsidRPr="00A40C38" w:rsidRDefault="00A40C38" w:rsidP="00734FAB">
            <w:pPr>
              <w:jc w:val="both"/>
            </w:pPr>
            <w:r w:rsidRPr="00A40C38">
              <w:t>Documento di riconoscimento (tipologia)</w:t>
            </w:r>
          </w:p>
        </w:tc>
        <w:tc>
          <w:tcPr>
            <w:tcW w:w="4814" w:type="dxa"/>
          </w:tcPr>
          <w:p w14:paraId="26288304" w14:textId="77777777" w:rsidR="00A40C38" w:rsidRPr="00A40C38" w:rsidRDefault="00A40C38" w:rsidP="00734FAB">
            <w:pPr>
              <w:jc w:val="both"/>
            </w:pPr>
          </w:p>
        </w:tc>
      </w:tr>
      <w:tr w:rsidR="00A40C38" w14:paraId="34652EFE" w14:textId="77777777" w:rsidTr="00734FAB">
        <w:tc>
          <w:tcPr>
            <w:tcW w:w="4814" w:type="dxa"/>
          </w:tcPr>
          <w:p w14:paraId="075C6A66" w14:textId="77777777" w:rsidR="00A40C38" w:rsidRPr="00A40C38" w:rsidRDefault="00A40C38" w:rsidP="00734FAB">
            <w:pPr>
              <w:jc w:val="both"/>
            </w:pPr>
            <w:r w:rsidRPr="00A40C38">
              <w:t>Numero documento di riconoscimento</w:t>
            </w:r>
          </w:p>
        </w:tc>
        <w:tc>
          <w:tcPr>
            <w:tcW w:w="4814" w:type="dxa"/>
          </w:tcPr>
          <w:p w14:paraId="7F6A845F" w14:textId="77777777" w:rsidR="00A40C38" w:rsidRPr="00A40C38" w:rsidRDefault="00A40C38" w:rsidP="00734FAB">
            <w:pPr>
              <w:jc w:val="both"/>
            </w:pPr>
          </w:p>
        </w:tc>
      </w:tr>
      <w:tr w:rsidR="00A40C38" w14:paraId="592FF282" w14:textId="77777777" w:rsidTr="00734FAB">
        <w:tc>
          <w:tcPr>
            <w:tcW w:w="4814" w:type="dxa"/>
          </w:tcPr>
          <w:p w14:paraId="28C89121" w14:textId="77777777" w:rsidR="00A40C38" w:rsidRPr="00A40C38" w:rsidRDefault="00A40C38" w:rsidP="00734FAB">
            <w:pPr>
              <w:jc w:val="both"/>
            </w:pPr>
            <w:r w:rsidRPr="00A40C38">
              <w:t>Rilasciato da</w:t>
            </w:r>
          </w:p>
        </w:tc>
        <w:tc>
          <w:tcPr>
            <w:tcW w:w="4814" w:type="dxa"/>
          </w:tcPr>
          <w:p w14:paraId="31746413" w14:textId="77777777" w:rsidR="00A40C38" w:rsidRPr="00A40C38" w:rsidRDefault="00A40C38" w:rsidP="00734FAB">
            <w:pPr>
              <w:jc w:val="both"/>
            </w:pPr>
          </w:p>
        </w:tc>
      </w:tr>
      <w:tr w:rsidR="00A40C38" w14:paraId="157F3691" w14:textId="77777777" w:rsidTr="00734FAB">
        <w:tc>
          <w:tcPr>
            <w:tcW w:w="4814" w:type="dxa"/>
          </w:tcPr>
          <w:p w14:paraId="1F775B9E" w14:textId="77777777" w:rsidR="00A40C38" w:rsidRPr="00A40C38" w:rsidRDefault="00A40C38" w:rsidP="00734FAB">
            <w:pPr>
              <w:jc w:val="both"/>
            </w:pPr>
            <w:r w:rsidRPr="00A40C38">
              <w:t>Data scadenza del documento di riconoscimento</w:t>
            </w:r>
          </w:p>
        </w:tc>
        <w:tc>
          <w:tcPr>
            <w:tcW w:w="4814" w:type="dxa"/>
          </w:tcPr>
          <w:p w14:paraId="41026F93" w14:textId="77777777" w:rsidR="00A40C38" w:rsidRPr="00A40C38" w:rsidRDefault="00A40C38" w:rsidP="00734FAB">
            <w:pPr>
              <w:jc w:val="both"/>
            </w:pPr>
          </w:p>
        </w:tc>
      </w:tr>
    </w:tbl>
    <w:p w14:paraId="4C5D1C30" w14:textId="77777777" w:rsidR="00A40C38" w:rsidRPr="00A40C38" w:rsidRDefault="00A40C38" w:rsidP="00A40C38">
      <w:pPr>
        <w:spacing w:after="0" w:line="240" w:lineRule="auto"/>
        <w:jc w:val="both"/>
      </w:pPr>
    </w:p>
    <w:p w14:paraId="2B0F2A2A" w14:textId="1E5B5CDC" w:rsidR="00A40C38" w:rsidRPr="00A40C38" w:rsidRDefault="00A40C38" w:rsidP="00A40C38">
      <w:pPr>
        <w:spacing w:after="0" w:line="240" w:lineRule="auto"/>
        <w:jc w:val="center"/>
      </w:pPr>
      <w:r>
        <w:t>CONSIDERATO CHE</w:t>
      </w:r>
    </w:p>
    <w:p w14:paraId="376BEFF7" w14:textId="77777777" w:rsidR="00A40C38" w:rsidRDefault="00A40C38" w:rsidP="00A40C38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918E0F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4F039E81" w14:textId="51035B54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in data </w:t>
      </w:r>
      <w:r w:rsidR="00A40C38">
        <w:rPr>
          <w:rFonts w:asciiTheme="minorHAnsi" w:eastAsia="Times New Roman" w:hAnsiTheme="minorHAnsi" w:cstheme="minorHAnsi"/>
        </w:rPr>
        <w:t>___/___/____</w:t>
      </w:r>
      <w:r w:rsidRPr="00A40C38">
        <w:rPr>
          <w:rFonts w:asciiTheme="minorHAnsi" w:eastAsia="Times New Roman" w:hAnsiTheme="minorHAnsi" w:cstheme="minorHAnsi"/>
        </w:rPr>
        <w:t xml:space="preserve"> ha presentato richiesta di accesso civico generalizzato </w:t>
      </w:r>
      <w:r w:rsidR="00B81314" w:rsidRPr="00A40C38">
        <w:rPr>
          <w:rFonts w:asciiTheme="minorHAnsi" w:eastAsia="Times New Roman" w:hAnsiTheme="minorHAnsi" w:cstheme="minorHAnsi"/>
        </w:rPr>
        <w:t xml:space="preserve">con </w:t>
      </w:r>
      <w:r w:rsidRPr="00A40C38">
        <w:rPr>
          <w:rFonts w:asciiTheme="minorHAnsi" w:eastAsia="Times New Roman" w:hAnsiTheme="minorHAnsi" w:cstheme="minorHAnsi"/>
        </w:rPr>
        <w:t>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richiesta</w:t>
      </w:r>
      <w:r w:rsidRPr="00A40C38">
        <w:rPr>
          <w:rFonts w:asciiTheme="minorHAnsi" w:eastAsia="Times New Roman" w:hAnsiTheme="minorHAnsi" w:cstheme="minorHAnsi"/>
        </w:rPr>
        <w:t>) ___________________________________________________</w:t>
      </w:r>
      <w:r w:rsidR="00A40C38">
        <w:rPr>
          <w:rFonts w:asciiTheme="minorHAnsi" w:eastAsia="Times New Roman" w:hAnsiTheme="minorHAnsi" w:cstheme="minorHAnsi"/>
        </w:rPr>
        <w:t>________</w:t>
      </w:r>
    </w:p>
    <w:p w14:paraId="58E49886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</w:p>
    <w:p w14:paraId="54BC2877" w14:textId="374A9AE4" w:rsidR="007061BC" w:rsidRPr="00A40C38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Cs/>
        </w:rPr>
      </w:pPr>
      <w:r w:rsidRPr="00A40C38">
        <w:rPr>
          <w:rFonts w:asciiTheme="minorHAnsi" w:eastAsia="Times New Roman" w:hAnsiTheme="minorHAnsi" w:cstheme="minorHAnsi"/>
          <w:bCs/>
        </w:rPr>
        <w:lastRenderedPageBreak/>
        <w:t>TENUTO CONTO CHE</w:t>
      </w:r>
    </w:p>
    <w:p w14:paraId="51694AA0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4F60BD75" w14:textId="30E54D20" w:rsidR="008E4649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l’ammi</w:t>
      </w:r>
      <w:r w:rsidR="008E4649" w:rsidRPr="00A40C38">
        <w:rPr>
          <w:rFonts w:asciiTheme="minorHAnsi" w:eastAsia="Times New Roman" w:hAnsiTheme="minorHAnsi" w:cstheme="minorHAnsi"/>
        </w:rPr>
        <w:t>nistrazione</w:t>
      </w:r>
    </w:p>
    <w:p w14:paraId="4D510978" w14:textId="27C0BB60" w:rsidR="00E02CAD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□ con 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decisione amministrativa</w:t>
      </w:r>
      <w:r w:rsidRPr="00A40C38">
        <w:rPr>
          <w:rFonts w:asciiTheme="minorHAnsi" w:eastAsia="Times New Roman" w:hAnsiTheme="minorHAnsi" w:cstheme="minorHAnsi"/>
        </w:rPr>
        <w:t>) _______________________________________________</w:t>
      </w:r>
      <w:r w:rsidR="00A40C38">
        <w:rPr>
          <w:rFonts w:asciiTheme="minorHAnsi" w:eastAsia="Times New Roman" w:hAnsiTheme="minorHAnsi" w:cstheme="minorHAnsi"/>
        </w:rPr>
        <w:t>_______</w:t>
      </w:r>
      <w:r w:rsidRPr="00A40C38">
        <w:rPr>
          <w:rFonts w:asciiTheme="minorHAnsi" w:eastAsia="Times New Roman" w:hAnsiTheme="minorHAnsi" w:cstheme="minorHAnsi"/>
        </w:rPr>
        <w:t xml:space="preserve">____ ha espresso </w:t>
      </w:r>
      <w:r w:rsidR="00595B34" w:rsidRPr="00A40C38">
        <w:rPr>
          <w:rFonts w:asciiTheme="minorHAnsi" w:eastAsia="Times New Roman" w:hAnsiTheme="minorHAnsi" w:cstheme="minorHAnsi"/>
        </w:rPr>
        <w:t>diniego</w:t>
      </w:r>
      <w:r w:rsidRPr="00A40C38">
        <w:rPr>
          <w:rFonts w:asciiTheme="minorHAnsi" w:eastAsia="Times New Roman" w:hAnsiTheme="minorHAnsi" w:cstheme="minorHAnsi"/>
        </w:rPr>
        <w:t xml:space="preserve"> totale o parziale all’accesso </w:t>
      </w:r>
      <w:r w:rsidR="00B81314" w:rsidRPr="00A40C38">
        <w:rPr>
          <w:rFonts w:asciiTheme="minorHAnsi" w:eastAsia="Times New Roman" w:hAnsiTheme="minorHAnsi" w:cstheme="minorHAnsi"/>
        </w:rPr>
        <w:t>ai dati e/o documenti amministrativi richiesti</w:t>
      </w:r>
    </w:p>
    <w:p w14:paraId="38E523E0" w14:textId="77777777" w:rsidR="00E02CAD" w:rsidRPr="00A40C38" w:rsidRDefault="00E02CAD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</w:p>
    <w:p w14:paraId="499E15B3" w14:textId="4643C4E5" w:rsidR="008E4649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□ </w:t>
      </w:r>
      <w:r w:rsid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>non ha fornito risposta</w:t>
      </w:r>
    </w:p>
    <w:p w14:paraId="50B35F40" w14:textId="77777777" w:rsidR="008E4649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</w:p>
    <w:p w14:paraId="718B8CCF" w14:textId="531B257C" w:rsidR="00417CE8" w:rsidRPr="00A40C38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Cs/>
        </w:rPr>
      </w:pPr>
      <w:r w:rsidRPr="00A40C38">
        <w:rPr>
          <w:rFonts w:asciiTheme="minorHAnsi" w:eastAsia="Times New Roman" w:hAnsiTheme="minorHAnsi" w:cstheme="minorHAnsi"/>
          <w:bCs/>
        </w:rPr>
        <w:t>CHIEDE</w:t>
      </w:r>
    </w:p>
    <w:p w14:paraId="11A5DFFB" w14:textId="77777777" w:rsidR="00417CE8" w:rsidRPr="00A40C38" w:rsidRDefault="00417CE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04766B83" w14:textId="0DAF7447" w:rsidR="00B3058C" w:rsidRPr="00A40C38" w:rsidRDefault="008E4649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riesame della </w:t>
      </w:r>
      <w:r w:rsidR="00432F16" w:rsidRPr="00A40C38">
        <w:rPr>
          <w:rFonts w:asciiTheme="minorHAnsi" w:eastAsia="Times New Roman" w:hAnsiTheme="minorHAnsi" w:cstheme="minorHAnsi"/>
        </w:rPr>
        <w:t>istanza</w:t>
      </w:r>
      <w:r w:rsidRPr="00A40C38">
        <w:rPr>
          <w:rFonts w:asciiTheme="minorHAnsi" w:eastAsia="Times New Roman" w:hAnsiTheme="minorHAnsi" w:cstheme="minorHAnsi"/>
        </w:rPr>
        <w:t xml:space="preserve"> di accesso secondo</w:t>
      </w:r>
      <w:r w:rsidR="00E02CAD" w:rsidRPr="00A40C38">
        <w:rPr>
          <w:rFonts w:asciiTheme="minorHAnsi" w:eastAsia="Times New Roman" w:hAnsiTheme="minorHAnsi" w:cstheme="minorHAnsi"/>
        </w:rPr>
        <w:t xml:space="preserve"> quanto previsto dall’art. 5, c</w:t>
      </w:r>
      <w:r w:rsidRPr="00A40C38">
        <w:rPr>
          <w:rFonts w:asciiTheme="minorHAnsi" w:eastAsia="Times New Roman" w:hAnsiTheme="minorHAnsi" w:cstheme="minorHAnsi"/>
        </w:rPr>
        <w:t xml:space="preserve">. 7, </w:t>
      </w:r>
      <w:r w:rsidR="00B81314" w:rsidRPr="00A40C38">
        <w:rPr>
          <w:rFonts w:asciiTheme="minorHAnsi" w:eastAsia="Times New Roman" w:hAnsiTheme="minorHAnsi" w:cstheme="minorHAnsi"/>
        </w:rPr>
        <w:t xml:space="preserve">del </w:t>
      </w:r>
      <w:r w:rsidRPr="00A40C38">
        <w:rPr>
          <w:rFonts w:asciiTheme="minorHAnsi" w:eastAsia="Times New Roman" w:hAnsiTheme="minorHAnsi" w:cstheme="minorHAnsi"/>
        </w:rPr>
        <w:t>d.lgs. n. 33/2013</w:t>
      </w:r>
      <w:r w:rsidR="00A40C38">
        <w:rPr>
          <w:rFonts w:asciiTheme="minorHAnsi" w:eastAsia="Times New Roman" w:hAnsiTheme="minorHAnsi" w:cstheme="minorHAnsi"/>
        </w:rPr>
        <w:t xml:space="preserve"> e </w:t>
      </w:r>
      <w:r w:rsidR="00B3058C" w:rsidRPr="00A40C38">
        <w:rPr>
          <w:rFonts w:asciiTheme="minorHAnsi" w:hAnsiTheme="minorHAnsi" w:cstheme="minorHAnsi"/>
        </w:rPr>
        <w:t xml:space="preserve">di voler ricevere </w:t>
      </w:r>
      <w:r w:rsidR="00514DCB" w:rsidRPr="00A40C38">
        <w:rPr>
          <w:rFonts w:asciiTheme="minorHAnsi" w:hAnsiTheme="minorHAnsi" w:cstheme="minorHAnsi"/>
        </w:rPr>
        <w:t>i dati e i documenti richiesti, qualora l’esito del riesame sia positivo</w:t>
      </w:r>
      <w:r w:rsidR="00A40C38">
        <w:rPr>
          <w:rFonts w:asciiTheme="minorHAnsi" w:hAnsiTheme="minorHAnsi" w:cstheme="minorHAnsi"/>
        </w:rPr>
        <w:t xml:space="preserve">, </w:t>
      </w:r>
      <w:r w:rsidR="00B81314" w:rsidRPr="00A40C38">
        <w:rPr>
          <w:rFonts w:asciiTheme="minorHAnsi" w:hAnsiTheme="minorHAnsi" w:cstheme="minorHAnsi"/>
        </w:rPr>
        <w:t>all’</w:t>
      </w:r>
      <w:r w:rsidR="00B3058C" w:rsidRPr="00A40C38">
        <w:rPr>
          <w:rFonts w:asciiTheme="minorHAnsi" w:hAnsiTheme="minorHAnsi" w:cstheme="minorHAnsi"/>
        </w:rPr>
        <w:t>indirizzo e-mail/PEC sopra indicato</w:t>
      </w:r>
      <w:r w:rsidR="00A40C38">
        <w:rPr>
          <w:rFonts w:asciiTheme="minorHAnsi" w:hAnsiTheme="minorHAnsi" w:cstheme="minorHAnsi"/>
        </w:rPr>
        <w:t>.</w:t>
      </w:r>
      <w:r w:rsidR="00B3058C" w:rsidRPr="00A40C38">
        <w:rPr>
          <w:rFonts w:asciiTheme="minorHAnsi" w:hAnsiTheme="minorHAnsi" w:cstheme="minorHAnsi"/>
          <w:i/>
        </w:rPr>
        <w:t xml:space="preserve"> </w:t>
      </w:r>
    </w:p>
    <w:p w14:paraId="56CF501A" w14:textId="77777777" w:rsidR="003D4260" w:rsidRPr="00A40C38" w:rsidRDefault="003D4260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A40C8EA" w14:textId="77777777" w:rsidR="00862799" w:rsidRPr="00A40C38" w:rsidRDefault="00B5419C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sottoscritto è consapevole che i dati personali sono oggetto di trattamento informatico e/o manuale e potranno essere utilizzati esclusivamente per gli adempimenti di legge. Il sottoscritto è consapevole altresì che essi saranno trattati nel rispetto delle disposizioni del Regolamento UE n. 2016/679 (GDPR), con le modalità previste nell’informativa completa pubblicata </w:t>
      </w:r>
      <w:r w:rsidRPr="00A40C38">
        <w:rPr>
          <w:rFonts w:asciiTheme="minorHAnsi" w:hAnsiTheme="minorHAnsi" w:cstheme="minorHAnsi"/>
          <w:u w:val="single"/>
        </w:rPr>
        <w:t>qui</w:t>
      </w:r>
      <w:r w:rsidRPr="00A40C38">
        <w:rPr>
          <w:rFonts w:asciiTheme="minorHAnsi" w:hAnsiTheme="minorHAnsi" w:cstheme="minorHAnsi"/>
        </w:rPr>
        <w:t xml:space="preserve"> (</w:t>
      </w:r>
      <w:r w:rsidRPr="00A40C38">
        <w:rPr>
          <w:rFonts w:asciiTheme="minorHAnsi" w:hAnsiTheme="minorHAnsi" w:cstheme="minorHAnsi"/>
          <w:i/>
        </w:rPr>
        <w:t>link alla pagina del sito istituzionale dell’amministrazione</w:t>
      </w:r>
      <w:r w:rsidRPr="00A40C38">
        <w:rPr>
          <w:rFonts w:asciiTheme="minorHAnsi" w:hAnsiTheme="minorHAnsi" w:cstheme="minorHAnsi"/>
        </w:rPr>
        <w:t xml:space="preserve"> </w:t>
      </w:r>
      <w:r w:rsidRPr="00A40C38">
        <w:rPr>
          <w:rFonts w:asciiTheme="minorHAnsi" w:hAnsiTheme="minorHAnsi" w:cstheme="minorHAnsi"/>
          <w:i/>
        </w:rPr>
        <w:t>dove è pubblicata la informativa ai sensi degli artt. 13 e 14 del GDPR</w:t>
      </w:r>
      <w:r w:rsidRPr="00A40C38">
        <w:rPr>
          <w:rFonts w:asciiTheme="minorHAnsi" w:hAnsiTheme="minorHAnsi" w:cstheme="minorHAnsi"/>
        </w:rPr>
        <w:t>)</w:t>
      </w:r>
      <w:r w:rsidRPr="00A40C38">
        <w:rPr>
          <w:rFonts w:asciiTheme="minorHAnsi" w:eastAsia="Times New Roman" w:hAnsiTheme="minorHAnsi" w:cstheme="minorHAnsi"/>
        </w:rPr>
        <w:t>.</w:t>
      </w:r>
    </w:p>
    <w:p w14:paraId="5268A02F" w14:textId="77777777" w:rsidR="00D60CFD" w:rsidRPr="00A40C38" w:rsidRDefault="00D60CFD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EAAE32D" w14:textId="22A27CF6" w:rsidR="00A40C38" w:rsidRDefault="00B81314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Luogo e </w:t>
      </w:r>
      <w:r w:rsidR="00417CE8" w:rsidRPr="00A40C38">
        <w:rPr>
          <w:rFonts w:asciiTheme="minorHAnsi" w:eastAsia="Times New Roman" w:hAnsiTheme="minorHAnsi" w:cstheme="minorHAnsi"/>
        </w:rPr>
        <w:t>data</w:t>
      </w:r>
      <w:r w:rsidR="00862799" w:rsidRPr="00A40C38">
        <w:rPr>
          <w:rFonts w:asciiTheme="minorHAnsi" w:eastAsia="Times New Roman" w:hAnsiTheme="minorHAnsi" w:cstheme="minorHAnsi"/>
        </w:rPr>
        <w:t xml:space="preserve"> </w:t>
      </w:r>
      <w:r w:rsidR="00D04C80" w:rsidRPr="00A40C38">
        <w:rPr>
          <w:rFonts w:asciiTheme="minorHAnsi" w:eastAsia="Times New Roman" w:hAnsiTheme="minorHAnsi" w:cstheme="minorHAnsi"/>
        </w:rPr>
        <w:t>_______________________</w:t>
      </w:r>
      <w:r w:rsidR="00A40C38">
        <w:rPr>
          <w:rFonts w:asciiTheme="minorHAnsi" w:eastAsia="Times New Roman" w:hAnsiTheme="minorHAnsi" w:cstheme="minorHAnsi"/>
        </w:rPr>
        <w:t>________</w:t>
      </w:r>
      <w:r w:rsidR="00D04C80" w:rsidRPr="00A40C38">
        <w:rPr>
          <w:rFonts w:asciiTheme="minorHAnsi" w:eastAsia="Times New Roman" w:hAnsiTheme="minorHAnsi" w:cstheme="minorHAnsi"/>
        </w:rPr>
        <w:t>_</w:t>
      </w:r>
    </w:p>
    <w:p w14:paraId="0A7E49F2" w14:textId="77777777" w:rsidR="00A40C38" w:rsidRDefault="00A40C3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63F408A" w14:textId="6DE5230B" w:rsidR="00417CE8" w:rsidRPr="00A40C38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Firma</w:t>
      </w:r>
      <w:r w:rsidR="00D04C80" w:rsidRPr="00A40C38">
        <w:rPr>
          <w:rFonts w:asciiTheme="minorHAnsi" w:eastAsia="Times New Roman" w:hAnsiTheme="minorHAnsi" w:cstheme="minorHAnsi"/>
        </w:rPr>
        <w:t xml:space="preserve"> (</w:t>
      </w:r>
      <w:r w:rsidR="00D04C80" w:rsidRPr="00A40C38">
        <w:rPr>
          <w:rFonts w:asciiTheme="minorHAnsi" w:eastAsia="Times New Roman" w:hAnsiTheme="minorHAnsi" w:cstheme="minorHAnsi"/>
          <w:i/>
        </w:rPr>
        <w:t>per esteso)</w:t>
      </w:r>
      <w:r w:rsidR="00E02CAD" w:rsidRPr="00A40C38">
        <w:rPr>
          <w:rFonts w:asciiTheme="minorHAnsi" w:eastAsia="Times New Roman" w:hAnsiTheme="minorHAnsi" w:cstheme="minorHAnsi"/>
          <w:i/>
        </w:rPr>
        <w:t xml:space="preserve"> </w:t>
      </w:r>
      <w:r w:rsidRPr="00A40C38">
        <w:rPr>
          <w:rFonts w:asciiTheme="minorHAnsi" w:eastAsia="Times New Roman" w:hAnsiTheme="minorHAnsi" w:cstheme="minorHAnsi"/>
        </w:rPr>
        <w:t>___________________________</w:t>
      </w:r>
      <w:r w:rsidR="00A40C38">
        <w:rPr>
          <w:rFonts w:asciiTheme="minorHAnsi" w:eastAsia="Times New Roman" w:hAnsiTheme="minorHAnsi" w:cstheme="minorHAnsi"/>
        </w:rPr>
        <w:t>____________________________________________</w:t>
      </w:r>
      <w:r w:rsidRPr="00A40C38">
        <w:rPr>
          <w:rFonts w:asciiTheme="minorHAnsi" w:eastAsia="Times New Roman" w:hAnsiTheme="minorHAnsi" w:cstheme="minorHAnsi"/>
        </w:rPr>
        <w:t>_</w:t>
      </w:r>
    </w:p>
    <w:p w14:paraId="339BC93F" w14:textId="77777777" w:rsidR="00D04C80" w:rsidRPr="00A40C38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 </w:t>
      </w:r>
    </w:p>
    <w:p w14:paraId="7A844AED" w14:textId="77777777" w:rsidR="00862799" w:rsidRPr="00A40C38" w:rsidRDefault="00862799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403B6C85" w14:textId="77777777" w:rsidR="0006717E" w:rsidRPr="00A40C38" w:rsidRDefault="0006717E" w:rsidP="00A40C38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kern w:val="2"/>
        </w:rPr>
      </w:pPr>
      <w:r w:rsidRPr="00A40C38">
        <w:rPr>
          <w:rFonts w:asciiTheme="minorHAnsi" w:eastAsia="Times New Roman" w:hAnsiTheme="minorHAnsi" w:cstheme="minorHAnsi"/>
          <w:i/>
        </w:rPr>
        <w:t xml:space="preserve">(Allegare fotocopia di un documento di identità in corso di validità anche in caso di trasmissione dell’istanza a mezzo posta elettronica certificata. Il documento non va trasmesso unicamente se: </w:t>
      </w:r>
    </w:p>
    <w:p w14:paraId="42BEFF0F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sottoscritta con firma digitale o con altro tipo di firma elettronica qualificata o con firma elettronica avanzata (art. 65, c. 1, lett. a), del d.lgs. n. 82/2005);</w:t>
      </w:r>
    </w:p>
    <w:p w14:paraId="344BCD00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presentata mediante un servizio che prevede l’identificazione dell’istante attraverso il sistema pubblico di identità digitale (SPID) o la carta di identità elettronica o la carta nazionale dei servizi (art. 65, c. 1, lett. b), del d.lgs. n. 82/2005);</w:t>
      </w:r>
    </w:p>
    <w:p w14:paraId="5B0437B7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inoltrata dal domicilio digitale (PEC-ID) (art. 65, c. 1, lett. c-bis), del d.lgs. n. 82/2005))</w:t>
      </w:r>
    </w:p>
    <w:p w14:paraId="4BDA4298" w14:textId="77777777" w:rsidR="00417CE8" w:rsidRPr="00A40C38" w:rsidRDefault="00417CE8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2F466866" w14:textId="47625F76" w:rsidR="003B05F2" w:rsidRPr="00A40C38" w:rsidRDefault="003B05F2" w:rsidP="00A40C3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SimSun" w:hAnsiTheme="minorHAnsi" w:cstheme="minorHAnsi"/>
        </w:rPr>
        <w:t xml:space="preserve">Avverso la decisione del responsabile della prevenzione della corruzione e della trasparenza </w:t>
      </w:r>
      <w:r w:rsidRPr="00A40C38">
        <w:rPr>
          <w:rFonts w:asciiTheme="minorHAnsi" w:hAnsiTheme="minorHAnsi" w:cstheme="minorHAnsi"/>
        </w:rPr>
        <w:t>il richiedente può proporre ricorso al tribunale amministrativo regionale, ai sensi dell’art. 116 del d.lgs. n. 104/2010, e/o al difensore civico del/della comune/provincia/regione di _________________________ (</w:t>
      </w:r>
      <w:r w:rsidRPr="00A40C38">
        <w:rPr>
          <w:rFonts w:asciiTheme="minorHAnsi" w:hAnsiTheme="minorHAnsi" w:cstheme="minorHAnsi"/>
          <w:i/>
        </w:rPr>
        <w:t>se istituito</w:t>
      </w:r>
      <w:r w:rsidRPr="00A40C38">
        <w:rPr>
          <w:rFonts w:asciiTheme="minorHAnsi" w:hAnsiTheme="minorHAnsi" w:cstheme="minorHAnsi"/>
        </w:rPr>
        <w:t>)</w:t>
      </w:r>
      <w:r w:rsidR="00A40C38">
        <w:rPr>
          <w:rFonts w:asciiTheme="minorHAnsi" w:hAnsiTheme="minorHAnsi" w:cstheme="minorHAnsi"/>
        </w:rPr>
        <w:t xml:space="preserve">. </w:t>
      </w:r>
      <w:r w:rsidRPr="00A40C38">
        <w:rPr>
          <w:rFonts w:asciiTheme="minorHAnsi" w:hAnsiTheme="minorHAnsi" w:cstheme="minorHAnsi"/>
        </w:rPr>
        <w:t>Il ricorso deve essere notificato all’</w:t>
      </w:r>
      <w:r w:rsidR="000863DD">
        <w:rPr>
          <w:rFonts w:asciiTheme="minorHAnsi" w:hAnsiTheme="minorHAnsi" w:cstheme="minorHAnsi"/>
        </w:rPr>
        <w:t>A</w:t>
      </w:r>
      <w:r w:rsidRPr="00A40C38">
        <w:rPr>
          <w:rFonts w:asciiTheme="minorHAnsi" w:hAnsiTheme="minorHAnsi" w:cstheme="minorHAnsi"/>
        </w:rPr>
        <w:t>mministrazione.</w:t>
      </w:r>
    </w:p>
    <w:p w14:paraId="3B1FE5A6" w14:textId="77777777" w:rsidR="003D4260" w:rsidRPr="00A40C38" w:rsidRDefault="003D4260" w:rsidP="00A40C38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sectPr w:rsidR="003D4260" w:rsidRPr="00A40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DDE5" w14:textId="77777777" w:rsidR="00E43C59" w:rsidRDefault="00E43C59">
      <w:pPr>
        <w:spacing w:after="0" w:line="240" w:lineRule="auto"/>
      </w:pPr>
      <w:r>
        <w:separator/>
      </w:r>
    </w:p>
  </w:endnote>
  <w:endnote w:type="continuationSeparator" w:id="0">
    <w:p w14:paraId="5F9A944A" w14:textId="77777777" w:rsidR="00E43C59" w:rsidRDefault="00E4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ED18" w14:textId="77777777" w:rsidR="005C0D3E" w:rsidRDefault="005C0D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13A2" w14:textId="77777777" w:rsidR="005C0D3E" w:rsidRDefault="005C0D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434F" w14:textId="77777777" w:rsidR="005C0D3E" w:rsidRDefault="005C0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BCCE" w14:textId="77777777" w:rsidR="00E43C59" w:rsidRDefault="00E43C59">
      <w:pPr>
        <w:spacing w:after="0" w:line="240" w:lineRule="auto"/>
      </w:pPr>
      <w:r>
        <w:separator/>
      </w:r>
    </w:p>
  </w:footnote>
  <w:footnote w:type="continuationSeparator" w:id="0">
    <w:p w14:paraId="1567C7D8" w14:textId="77777777" w:rsidR="00E43C59" w:rsidRDefault="00E4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1536" w14:textId="77777777" w:rsidR="005C0D3E" w:rsidRDefault="005C0D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B951" w14:textId="77777777" w:rsidR="005C0D3E" w:rsidRDefault="005C0D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4EA0" w14:textId="77777777" w:rsidR="005C0D3E" w:rsidRDefault="005C0D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2A321F8"/>
    <w:multiLevelType w:val="hybridMultilevel"/>
    <w:tmpl w:val="C9124A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759746">
    <w:abstractNumId w:val="0"/>
  </w:num>
  <w:num w:numId="2" w16cid:durableId="1075393818">
    <w:abstractNumId w:val="1"/>
  </w:num>
  <w:num w:numId="3" w16cid:durableId="21245711">
    <w:abstractNumId w:val="2"/>
  </w:num>
  <w:num w:numId="4" w16cid:durableId="180055006">
    <w:abstractNumId w:val="3"/>
  </w:num>
  <w:num w:numId="5" w16cid:durableId="1233540986">
    <w:abstractNumId w:val="4"/>
  </w:num>
  <w:num w:numId="6" w16cid:durableId="637688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6"/>
    <w:rsid w:val="00043974"/>
    <w:rsid w:val="0006717E"/>
    <w:rsid w:val="000863DD"/>
    <w:rsid w:val="001050F0"/>
    <w:rsid w:val="002F024D"/>
    <w:rsid w:val="00304A19"/>
    <w:rsid w:val="003B05F2"/>
    <w:rsid w:val="003B4107"/>
    <w:rsid w:val="003D4260"/>
    <w:rsid w:val="00417CE8"/>
    <w:rsid w:val="00432F16"/>
    <w:rsid w:val="00477143"/>
    <w:rsid w:val="004A6064"/>
    <w:rsid w:val="004B3E9C"/>
    <w:rsid w:val="004D3528"/>
    <w:rsid w:val="0050017F"/>
    <w:rsid w:val="00514DCB"/>
    <w:rsid w:val="00526444"/>
    <w:rsid w:val="0055694A"/>
    <w:rsid w:val="0057745B"/>
    <w:rsid w:val="00595B34"/>
    <w:rsid w:val="005C0D3E"/>
    <w:rsid w:val="0060322B"/>
    <w:rsid w:val="006C0E2E"/>
    <w:rsid w:val="00704BAD"/>
    <w:rsid w:val="007061BC"/>
    <w:rsid w:val="0071780B"/>
    <w:rsid w:val="0085074E"/>
    <w:rsid w:val="00862799"/>
    <w:rsid w:val="0087094B"/>
    <w:rsid w:val="00871D6D"/>
    <w:rsid w:val="008A7DE2"/>
    <w:rsid w:val="008C0937"/>
    <w:rsid w:val="008D44D3"/>
    <w:rsid w:val="008E396E"/>
    <w:rsid w:val="008E4649"/>
    <w:rsid w:val="008F3BD2"/>
    <w:rsid w:val="00963405"/>
    <w:rsid w:val="00A40C38"/>
    <w:rsid w:val="00A61E87"/>
    <w:rsid w:val="00A828B2"/>
    <w:rsid w:val="00AD4689"/>
    <w:rsid w:val="00AF0356"/>
    <w:rsid w:val="00B3058C"/>
    <w:rsid w:val="00B5419C"/>
    <w:rsid w:val="00B71D43"/>
    <w:rsid w:val="00B81314"/>
    <w:rsid w:val="00B96F08"/>
    <w:rsid w:val="00C36F14"/>
    <w:rsid w:val="00CE119D"/>
    <w:rsid w:val="00D04C80"/>
    <w:rsid w:val="00D50197"/>
    <w:rsid w:val="00D60CFD"/>
    <w:rsid w:val="00DE736D"/>
    <w:rsid w:val="00E02CAD"/>
    <w:rsid w:val="00E43C59"/>
    <w:rsid w:val="00EE01D6"/>
    <w:rsid w:val="00EE02B5"/>
    <w:rsid w:val="00F87B8D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32AF2B5"/>
  <w15:chartTrackingRefBased/>
  <w15:docId w15:val="{8E451E68-24F3-4158-A05F-29FF5DF0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arpredefinitoparagrafo2">
    <w:name w:val="Car. predefinito paragrafo2"/>
  </w:style>
  <w:style w:type="character" w:customStyle="1" w:styleId="WW8Num6z0">
    <w:name w:val="WW8Num6z0"/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sz w:val="20"/>
      <w:szCs w:val="20"/>
    </w:rPr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nk-mailto">
    <w:name w:val="link-mailto"/>
    <w:basedOn w:val="Carpredefinitoparagrafo1"/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Collegamentovisitato">
    <w:name w:val="FollowedHyperlink"/>
    <w:rPr>
      <w:color w:val="800000"/>
      <w:u w:val="single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edinumerazione">
    <w:name w:val="Carattere di numerazione"/>
  </w:style>
  <w:style w:type="character" w:styleId="Rimandonotadichiusura">
    <w:name w:val="endnote reference"/>
    <w:rPr>
      <w:vertAlign w:val="superscript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mbria" w:eastAsia="Calibri" w:hAnsi="Cambria" w:cs="Cambria"/>
      <w:color w:val="000000"/>
      <w:kern w:val="1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character" w:styleId="Rimandocommento">
    <w:name w:val="annotation reference"/>
    <w:uiPriority w:val="99"/>
    <w:semiHidden/>
    <w:unhideWhenUsed/>
    <w:rsid w:val="00870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094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7094B"/>
    <w:rPr>
      <w:rFonts w:ascii="Calibri" w:eastAsia="Calibri" w:hAnsi="Calibri" w:cs="Calibri"/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094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7094B"/>
    <w:rPr>
      <w:rFonts w:ascii="Calibri" w:eastAsia="Calibri" w:hAnsi="Calibri" w:cs="Calibri"/>
      <w:b/>
      <w:bCs/>
      <w:kern w:val="1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7094B"/>
    <w:rPr>
      <w:rFonts w:ascii="Segoe UI" w:eastAsia="Calibri" w:hAnsi="Segoe UI" w:cs="Segoe UI"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A40C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Turrini Alessandra</dc:creator>
  <cp:keywords/>
  <cp:lastModifiedBy>SETTEMBRINI ALBERTO</cp:lastModifiedBy>
  <cp:revision>2</cp:revision>
  <cp:lastPrinted>2014-01-23T13:55:00Z</cp:lastPrinted>
  <dcterms:created xsi:type="dcterms:W3CDTF">2023-04-03T12:41:00Z</dcterms:created>
  <dcterms:modified xsi:type="dcterms:W3CDTF">2023-04-03T12:41:00Z</dcterms:modified>
</cp:coreProperties>
</file>